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6F5A89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</w:t>
      </w:r>
      <w:r w:rsidR="004B598C">
        <w:rPr>
          <w:rFonts w:ascii="Garamond" w:hAnsi="Garamond"/>
          <w:sz w:val="24"/>
          <w:szCs w:val="24"/>
        </w:rPr>
        <w:t>7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1ED78F37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598C" w:rsidRPr="0070790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https://zakazky.zcu.cz/contract_display_4917.html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0B9058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4B598C">
        <w:rPr>
          <w:rFonts w:ascii="Garamond" w:hAnsi="Garamond" w:cs="Arial"/>
          <w:b/>
          <w:sz w:val="22"/>
          <w:szCs w:val="22"/>
        </w:rPr>
        <w:t>26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890C62">
        <w:rPr>
          <w:rFonts w:ascii="Garamond" w:hAnsi="Garamond" w:cs="Arial"/>
          <w:b/>
          <w:sz w:val="22"/>
          <w:szCs w:val="22"/>
        </w:rPr>
        <w:t>10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C3E77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D0949" w14:textId="77777777" w:rsidR="00C53602" w:rsidRDefault="00C53602" w:rsidP="00795AAC">
      <w:r>
        <w:separator/>
      </w:r>
    </w:p>
  </w:endnote>
  <w:endnote w:type="continuationSeparator" w:id="0">
    <w:p w14:paraId="02C1AEA2" w14:textId="77777777" w:rsidR="00C53602" w:rsidRDefault="00C536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823EB" w14:textId="77777777" w:rsidR="00C53602" w:rsidRDefault="00C53602" w:rsidP="00795AAC">
      <w:r>
        <w:separator/>
      </w:r>
    </w:p>
  </w:footnote>
  <w:footnote w:type="continuationSeparator" w:id="0">
    <w:p w14:paraId="540782BF" w14:textId="77777777" w:rsidR="00C53602" w:rsidRDefault="00C536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598C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53602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17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kON7plf/lM+gKkJKUJ+beWO941cy2MNCx8q0GW1yvAA=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NXuJDdJmzfsUFvFyhj2RHhvbdAPEt3SPV67+zoN+PS0=</DigestValue>
    </Reference>
  </SignedInfo>
  <SignatureValue>I2Lp9c50XvrLr9TwwsuWFxuQl/HHOul0z+V0BKDOZBx/QMFwt0ivWAU+UPRpaG83Lkc0KTDKjc85
lqj6Zlt5Ooqs2HYsUuEtZ/y+3FIqiDrwHVB/7OW6lNWlo6BygnSKK6WiQknm6RrRPpN1q4aGtnbc
c9jSUA/9zAXfw8YMToDmgFJUa8x3jTomu8zUJGyrFVOh4dtXpVCKbD+VW0lSUbO6qU2D5ejADIKj
1yxf8SCYg2YnUpswYt919rZb9Ay+KvRM+lEbLWtpySt92JKcz67Ge5m5PONF9tmyYYHbCX1G8TIo
WCujhs1gqZU1E2Rysd6ranf9e9zGn5d9QMS51g==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xJ+Ttcx2/vIZUtcxMP0FvVqaY/3CV/2MfzMKssmwktc=</DigestValue>
      </Reference>
      <Reference URI="/word/document.xml?ContentType=application/vnd.openxmlformats-officedocument.wordprocessingml.document.main+xml">
        <DigestMethod Algorithm="http://www.w3.org/2001/04/xmlenc#sha256"/>
        <DigestValue>ZI1Q/uL+3ZNF6BzJXaEBDi1/LmiiCX+4XABYaQtiXUU=</DigestValue>
      </Reference>
      <Reference URI="/word/endnotes.xml?ContentType=application/vnd.openxmlformats-officedocument.wordprocessingml.endnotes+xml">
        <DigestMethod Algorithm="http://www.w3.org/2001/04/xmlenc#sha256"/>
        <DigestValue>RW15eBUr9MooEfdcQUc84RYV307n8r67IQu0dDMOBWg=</DigestValue>
      </Reference>
      <Reference URI="/word/fontTable.xml?ContentType=application/vnd.openxmlformats-officedocument.wordprocessingml.fontTable+xml">
        <DigestMethod Algorithm="http://www.w3.org/2001/04/xmlenc#sha256"/>
        <DigestValue>KMii3WOIwnkJFlK5CvLcx6Mg58RP3PkcDwoZ9NfLjIQ=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JgpoUrNShpGDbcUz8NHuzP1D02R9d6yPam6+F/DNbTA=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WwH8kXRs2WiRBu+X4zkmjrTR2KtOipzSqcSPxqmg+OQ=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2021-10-14T07:20:42Z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2021-10-14T07:20:42Z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D086E-860E-40AD-9BB3-B1C0A2CD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2021-03-19T09:53:00Z</dcterms:created>
  <dcterms:modified xsi:type="dcterms:W3CDTF">2021-10-14T07:20:00Z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